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174CA41B"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E3539D">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7786B395" w14:textId="77777777" w:rsidR="00F15E4C" w:rsidRDefault="0034513D" w:rsidP="00F15E4C">
      <w:pPr>
        <w:pStyle w:val="Odsekzoznamu"/>
        <w:numPr>
          <w:ilvl w:val="0"/>
          <w:numId w:val="32"/>
        </w:numPr>
        <w:ind w:left="-284" w:firstLine="0"/>
        <w:rPr>
          <w:rFonts w:ascii="Arial" w:hAnsi="Arial" w:cs="Arial"/>
          <w:sz w:val="22"/>
          <w:szCs w:val="22"/>
          <w:lang w:eastAsia="cs-CZ"/>
        </w:rPr>
      </w:pPr>
      <w:r w:rsidRPr="00F15E4C">
        <w:rPr>
          <w:rFonts w:ascii="Arial" w:hAnsi="Arial" w:cs="Arial"/>
          <w:sz w:val="22"/>
          <w:szCs w:val="22"/>
        </w:rPr>
        <w:t xml:space="preserve">Objednávateľ a zhotoviteľ uzatvárajú </w:t>
      </w:r>
      <w:r w:rsidRPr="00F15E4C">
        <w:rPr>
          <w:rFonts w:ascii="Arial" w:hAnsi="Arial" w:cs="Arial"/>
          <w:b/>
          <w:sz w:val="22"/>
          <w:szCs w:val="22"/>
        </w:rPr>
        <w:t xml:space="preserve">rámcovú </w:t>
      </w:r>
      <w:r w:rsidR="00C36CA9" w:rsidRPr="00F15E4C">
        <w:rPr>
          <w:rFonts w:ascii="Arial" w:hAnsi="Arial" w:cs="Arial"/>
          <w:b/>
          <w:sz w:val="22"/>
          <w:szCs w:val="22"/>
        </w:rPr>
        <w:t>dohodu</w:t>
      </w:r>
      <w:r w:rsidRPr="00F15E4C">
        <w:rPr>
          <w:rFonts w:ascii="Arial" w:hAnsi="Arial" w:cs="Arial"/>
          <w:b/>
          <w:sz w:val="22"/>
          <w:szCs w:val="22"/>
        </w:rPr>
        <w:t xml:space="preserve"> o poskytovaní servisných služieb</w:t>
      </w:r>
      <w:r w:rsidR="00770E9F" w:rsidRPr="00F15E4C">
        <w:rPr>
          <w:rFonts w:ascii="Arial" w:hAnsi="Arial" w:cs="Arial"/>
          <w:b/>
          <w:sz w:val="22"/>
          <w:szCs w:val="22"/>
        </w:rPr>
        <w:t xml:space="preserve"> </w:t>
      </w:r>
      <w:r w:rsidR="001B08AA" w:rsidRPr="00F15E4C">
        <w:rPr>
          <w:rFonts w:ascii="Arial" w:hAnsi="Arial" w:cs="Arial"/>
          <w:b/>
          <w:sz w:val="22"/>
          <w:szCs w:val="22"/>
        </w:rPr>
        <w:t xml:space="preserve">pre </w:t>
      </w:r>
      <w:r w:rsidR="00CB18C8" w:rsidRPr="00F15E4C">
        <w:rPr>
          <w:rFonts w:ascii="Arial" w:hAnsi="Arial" w:cs="Arial"/>
          <w:b/>
          <w:sz w:val="22"/>
          <w:szCs w:val="22"/>
        </w:rPr>
        <w:t xml:space="preserve">Odštepný závod Ulič, </w:t>
      </w:r>
      <w:r w:rsidR="000F2F48" w:rsidRPr="00F15E4C">
        <w:rPr>
          <w:rFonts w:ascii="Arial" w:hAnsi="Arial" w:cs="Arial"/>
          <w:b/>
          <w:sz w:val="22"/>
          <w:szCs w:val="22"/>
        </w:rPr>
        <w:t>stredisko: Lesná správa Ubľa, Ubľa 76, 067 73 Ubľa</w:t>
      </w:r>
      <w:r w:rsidR="00CB18C8" w:rsidRPr="00F15E4C">
        <w:rPr>
          <w:rFonts w:ascii="Arial" w:hAnsi="Arial" w:cs="Arial"/>
          <w:sz w:val="22"/>
          <w:szCs w:val="22"/>
        </w:rPr>
        <w:t xml:space="preserve"> </w:t>
      </w:r>
      <w:r w:rsidR="00770E9F" w:rsidRPr="00F15E4C">
        <w:rPr>
          <w:rFonts w:ascii="Arial" w:hAnsi="Arial" w:cs="Arial"/>
          <w:sz w:val="22"/>
          <w:szCs w:val="22"/>
        </w:rPr>
        <w:t xml:space="preserve">ako výsledok </w:t>
      </w:r>
      <w:r w:rsidR="005D0A0A" w:rsidRPr="00F15E4C">
        <w:rPr>
          <w:rFonts w:ascii="Arial" w:hAnsi="Arial" w:cs="Arial"/>
          <w:sz w:val="22"/>
          <w:szCs w:val="22"/>
        </w:rPr>
        <w:t xml:space="preserve">procesu verejného obstarávania </w:t>
      </w:r>
      <w:r w:rsidR="005D0A0A" w:rsidRPr="00F15E4C">
        <w:rPr>
          <w:rFonts w:ascii="Arial" w:hAnsi="Arial" w:cs="Arial"/>
          <w:sz w:val="22"/>
          <w:szCs w:val="22"/>
          <w:lang w:eastAsia="cs-CZ"/>
        </w:rPr>
        <w:t xml:space="preserve">v súlade so zákonom č. 343/2015 </w:t>
      </w:r>
      <w:proofErr w:type="spellStart"/>
      <w:r w:rsidR="005D0A0A" w:rsidRPr="00F15E4C">
        <w:rPr>
          <w:rFonts w:ascii="Arial" w:hAnsi="Arial" w:cs="Arial"/>
          <w:sz w:val="22"/>
          <w:szCs w:val="22"/>
          <w:lang w:eastAsia="cs-CZ"/>
        </w:rPr>
        <w:t>Z.z</w:t>
      </w:r>
      <w:proofErr w:type="spellEnd"/>
      <w:r w:rsidR="005D0A0A" w:rsidRPr="00F15E4C">
        <w:rPr>
          <w:rFonts w:ascii="Arial" w:hAnsi="Arial" w:cs="Arial"/>
          <w:sz w:val="22"/>
          <w:szCs w:val="22"/>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F15E4C">
        <w:rPr>
          <w:rFonts w:ascii="Arial" w:hAnsi="Arial" w:cs="Arial"/>
          <w:sz w:val="22"/>
          <w:szCs w:val="22"/>
          <w:lang w:eastAsia="cs-CZ"/>
        </w:rPr>
        <w:t xml:space="preserve">č. 58/2024 zo dňa: 21.03.2024 pod značkou 8817-MSS (ďalej len „verejná súťaž“).  </w:t>
      </w:r>
      <w:bookmarkStart w:id="0" w:name="_GoBack"/>
      <w:bookmarkEnd w:id="0"/>
    </w:p>
    <w:p w14:paraId="49D0077B" w14:textId="72CE830E" w:rsidR="00CB18C8" w:rsidRPr="00F15E4C" w:rsidRDefault="00CB18C8" w:rsidP="00F15E4C">
      <w:pPr>
        <w:pStyle w:val="Odsekzoznamu"/>
        <w:ind w:left="-284"/>
        <w:rPr>
          <w:rFonts w:ascii="Arial" w:hAnsi="Arial" w:cs="Arial"/>
          <w:sz w:val="22"/>
          <w:szCs w:val="22"/>
        </w:rPr>
      </w:pPr>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servisných úkonov predpísaných výrobcom, výmeny a údržby pravidelne sa opotrebovaných dielov </w:t>
      </w:r>
      <w:r w:rsidRPr="00CB18C8">
        <w:rPr>
          <w:rFonts w:ascii="Arial" w:hAnsi="Arial" w:cs="Arial"/>
          <w:sz w:val="22"/>
          <w:szCs w:val="22"/>
        </w:rPr>
        <w:lastRenderedPageBreak/>
        <w:t xml:space="preserve">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04E19C8B" w:rsidR="00DF16BC" w:rsidRPr="00CB18C8" w:rsidRDefault="00160F84" w:rsidP="00CB18C8">
      <w:pPr>
        <w:ind w:left="-284"/>
        <w:rPr>
          <w:rFonts w:ascii="Arial" w:hAnsi="Arial" w:cs="Arial"/>
          <w:sz w:val="22"/>
          <w:szCs w:val="22"/>
        </w:rPr>
      </w:pPr>
      <w:r>
        <w:rPr>
          <w:rFonts w:ascii="Arial" w:hAnsi="Arial" w:cs="Arial"/>
          <w:sz w:val="22"/>
          <w:szCs w:val="22"/>
        </w:rPr>
        <w:t xml:space="preserve">   </w:t>
      </w:r>
    </w:p>
    <w:p w14:paraId="037B3833" w14:textId="488A2C9A"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185DD4" w:rsidRPr="00CB18C8">
        <w:rPr>
          <w:rFonts w:ascii="Arial" w:hAnsi="Arial" w:cs="Arial"/>
          <w:sz w:val="22"/>
          <w:szCs w:val="22"/>
        </w:rPr>
        <w:t> </w:t>
      </w:r>
      <w:r w:rsidR="00E3539D">
        <w:rPr>
          <w:rFonts w:ascii="Arial" w:hAnsi="Arial" w:cs="Arial"/>
          <w:sz w:val="22"/>
          <w:szCs w:val="22"/>
        </w:rPr>
        <w:t>Ulič</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E3539D">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E3539D">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1E65C12F"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E3539D">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B4B7D" w14:textId="77777777" w:rsidR="00504C3F" w:rsidRDefault="00504C3F">
      <w:r>
        <w:separator/>
      </w:r>
    </w:p>
  </w:endnote>
  <w:endnote w:type="continuationSeparator" w:id="0">
    <w:p w14:paraId="339BBCB3" w14:textId="77777777" w:rsidR="00504C3F" w:rsidRDefault="0050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03527" w14:textId="77777777" w:rsidR="00504C3F" w:rsidRDefault="00504C3F">
      <w:r>
        <w:separator/>
      </w:r>
    </w:p>
  </w:footnote>
  <w:footnote w:type="continuationSeparator" w:id="0">
    <w:p w14:paraId="55701072" w14:textId="77777777" w:rsidR="00504C3F" w:rsidRDefault="00504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2F48"/>
    <w:rsid w:val="000F5D44"/>
    <w:rsid w:val="00133911"/>
    <w:rsid w:val="00133C7A"/>
    <w:rsid w:val="00135FD4"/>
    <w:rsid w:val="00144B50"/>
    <w:rsid w:val="001501EA"/>
    <w:rsid w:val="00154C12"/>
    <w:rsid w:val="00155514"/>
    <w:rsid w:val="00160F84"/>
    <w:rsid w:val="0016308E"/>
    <w:rsid w:val="0016515E"/>
    <w:rsid w:val="00170FA5"/>
    <w:rsid w:val="001745A4"/>
    <w:rsid w:val="00185DD4"/>
    <w:rsid w:val="00192653"/>
    <w:rsid w:val="001933E8"/>
    <w:rsid w:val="001A5DFC"/>
    <w:rsid w:val="001B08AA"/>
    <w:rsid w:val="001B6733"/>
    <w:rsid w:val="001C171D"/>
    <w:rsid w:val="001C529F"/>
    <w:rsid w:val="00221154"/>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04C3F"/>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C4648"/>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18C8"/>
    <w:rsid w:val="00CB2D1C"/>
    <w:rsid w:val="00CC3F3C"/>
    <w:rsid w:val="00CD056D"/>
    <w:rsid w:val="00CD1F76"/>
    <w:rsid w:val="00CF0FBA"/>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3539D"/>
    <w:rsid w:val="00E8498C"/>
    <w:rsid w:val="00E94FCC"/>
    <w:rsid w:val="00EA465D"/>
    <w:rsid w:val="00EB07DA"/>
    <w:rsid w:val="00EC4AAC"/>
    <w:rsid w:val="00ED79BF"/>
    <w:rsid w:val="00EE5C6E"/>
    <w:rsid w:val="00F05D2E"/>
    <w:rsid w:val="00F15E4C"/>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 w:id="187800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4984</Words>
  <Characters>28409</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33327</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2024-03-21T09:44:00Z</dcterms:modified>
</cp:coreProperties>
</file>